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(CEETe)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161D8608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="00EB3F2B">
        <w:rPr>
          <w:sz w:val="32"/>
          <w:szCs w:val="32"/>
        </w:rPr>
        <w:t>14</w:t>
      </w:r>
      <w:r w:rsidR="00CD20B9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EB3F2B">
        <w:rPr>
          <w:sz w:val="32"/>
          <w:szCs w:val="32"/>
        </w:rPr>
        <w:t>4</w:t>
      </w:r>
      <w:r w:rsidR="001C390B" w:rsidRPr="007C3CC3">
        <w:rPr>
          <w:sz w:val="32"/>
          <w:szCs w:val="32"/>
        </w:rPr>
        <w:t xml:space="preserve"> </w:t>
      </w:r>
      <w:r w:rsidRPr="007C3CC3">
        <w:rPr>
          <w:sz w:val="32"/>
          <w:szCs w:val="32"/>
        </w:rPr>
        <w:t>Silnoproudé napájení + MaR</w:t>
      </w:r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74808322" w:rsidR="008A29C0" w:rsidRPr="007C3CC3" w:rsidRDefault="001C390B" w:rsidP="00FE0D5C">
      <w:pPr>
        <w:jc w:val="center"/>
        <w:rPr>
          <w:szCs w:val="20"/>
        </w:rPr>
      </w:pPr>
      <w:r w:rsidRPr="00C461AD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17BA1371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r w:rsidR="00AD7012" w:rsidRPr="007C3CC3">
                    <w:rPr>
                      <w:lang w:eastAsia="cs-CZ"/>
                    </w:rPr>
                    <w:t>02.</w:t>
                  </w:r>
                  <w:r w:rsidR="00774896">
                    <w:rPr>
                      <w:lang w:eastAsia="cs-CZ"/>
                    </w:rPr>
                    <w:t>14.04</w:t>
                  </w:r>
                  <w:r w:rsidR="00AD7012" w:rsidRPr="007C3CC3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>Martin Cieślar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5E937C8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7C3CC3">
                    <w:rPr>
                      <w:highlight w:val="yellow"/>
                      <w:lang w:eastAsia="cs-CZ"/>
                    </w:rPr>
                    <w:t>Xxx. XXXXXXXXXXXXXX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6EC6549" w:rsidR="008A29C0" w:rsidRPr="007C3CC3" w:rsidRDefault="00C461AD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C461AD">
                    <w:rPr>
                      <w:lang w:eastAsia="cs-CZ"/>
                    </w:rPr>
                    <w:t>Stacho Břetislav</w:t>
                  </w:r>
                  <w:r w:rsidR="001C390B" w:rsidRPr="007C3CC3">
                    <w:rPr>
                      <w:highlight w:val="yellow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60BDC1CC" w14:textId="68793FC8" w:rsidR="00CB38AE" w:rsidRPr="007C3CC3" w:rsidRDefault="001647F9" w:rsidP="001647F9">
      <w:pPr>
        <w:rPr>
          <w:lang w:eastAsia="cs-CZ"/>
        </w:rPr>
      </w:pPr>
      <w:r w:rsidRPr="007C3CC3">
        <w:rPr>
          <w:b/>
          <w:bCs/>
          <w:szCs w:val="20"/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b/>
          <w:bCs/>
          <w:szCs w:val="20"/>
          <w:lang w:eastAsia="cs-CZ"/>
        </w:rPr>
        <w:fldChar w:fldCharType="separate"/>
      </w:r>
      <w:r w:rsidR="00497292" w:rsidRPr="007C3CC3">
        <w:rPr>
          <w:noProof/>
          <w:szCs w:val="20"/>
          <w:lang w:eastAsia="cs-CZ"/>
        </w:rPr>
        <w:t>No table of contents entries found.</w:t>
      </w: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4824E586" w:rsidR="00807804" w:rsidRPr="007C3CC3" w:rsidRDefault="00807804" w:rsidP="00497292">
      <w:pPr>
        <w:pStyle w:val="Heading7"/>
        <w:spacing w:after="120"/>
        <w:ind w:left="709" w:hanging="709"/>
      </w:pPr>
      <w:bookmarkStart w:id="2" w:name="_Toc27578429"/>
      <w:r w:rsidRPr="007C3CC3">
        <w:lastRenderedPageBreak/>
        <w:t xml:space="preserve">OBECNÝ POPIS </w:t>
      </w:r>
      <w:r w:rsidR="00064C60">
        <w:t>NAPÁJENÍ TECHNOLOGIÍ A MaR</w:t>
      </w:r>
    </w:p>
    <w:p w14:paraId="56E78EC3" w14:textId="3AB72F9C" w:rsidR="00695FB7" w:rsidRPr="009274BC" w:rsidRDefault="00497292" w:rsidP="005C2884">
      <w:pPr>
        <w:rPr>
          <w:color w:val="000000" w:themeColor="text1"/>
        </w:rPr>
      </w:pPr>
      <w:r w:rsidRPr="009274BC">
        <w:rPr>
          <w:color w:val="000000" w:themeColor="text1"/>
        </w:rPr>
        <w:t>Tento popis systému obsahuje technické požadavky pro návrh a výrobu</w:t>
      </w:r>
      <w:r w:rsidR="00343B9D" w:rsidRPr="009274BC">
        <w:rPr>
          <w:color w:val="000000" w:themeColor="text1"/>
        </w:rPr>
        <w:t xml:space="preserve"> </w:t>
      </w:r>
      <w:r w:rsidR="006A3C22" w:rsidRPr="009274BC">
        <w:rPr>
          <w:color w:val="000000" w:themeColor="text1"/>
        </w:rPr>
        <w:t>oceloplechov</w:t>
      </w:r>
      <w:r w:rsidR="00064C60" w:rsidRPr="009274BC">
        <w:rPr>
          <w:color w:val="000000" w:themeColor="text1"/>
        </w:rPr>
        <w:t xml:space="preserve">ých </w:t>
      </w:r>
      <w:r w:rsidR="006A3C22" w:rsidRPr="009274BC">
        <w:rPr>
          <w:color w:val="000000" w:themeColor="text1"/>
        </w:rPr>
        <w:t>skříňov</w:t>
      </w:r>
      <w:r w:rsidR="00064C60" w:rsidRPr="009274BC">
        <w:rPr>
          <w:color w:val="000000" w:themeColor="text1"/>
        </w:rPr>
        <w:t>ých</w:t>
      </w:r>
      <w:r w:rsidR="006A3C22" w:rsidRPr="009274BC">
        <w:rPr>
          <w:color w:val="000000" w:themeColor="text1"/>
        </w:rPr>
        <w:t xml:space="preserve"> rozvaděč</w:t>
      </w:r>
      <w:r w:rsidR="00064C60" w:rsidRPr="009274BC">
        <w:rPr>
          <w:color w:val="000000" w:themeColor="text1"/>
        </w:rPr>
        <w:t xml:space="preserve">ů, v tomto provozním souboru </w:t>
      </w:r>
      <w:r w:rsidR="00E63DA6" w:rsidRPr="009274BC">
        <w:rPr>
          <w:color w:val="000000" w:themeColor="text1"/>
        </w:rPr>
        <w:t xml:space="preserve">umístěného v místnosti č. </w:t>
      </w:r>
      <w:r w:rsidR="00EB3F2B">
        <w:rPr>
          <w:color w:val="000000" w:themeColor="text1"/>
        </w:rPr>
        <w:t>210</w:t>
      </w:r>
      <w:r w:rsidR="007C3CC3" w:rsidRPr="009274BC">
        <w:rPr>
          <w:color w:val="000000" w:themeColor="text1"/>
        </w:rPr>
        <w:t xml:space="preserve"> v </w:t>
      </w:r>
      <w:r w:rsidR="00EB3F2B">
        <w:rPr>
          <w:color w:val="000000" w:themeColor="text1"/>
        </w:rPr>
        <w:t>2</w:t>
      </w:r>
      <w:r w:rsidR="007C3CC3" w:rsidRPr="009274BC">
        <w:rPr>
          <w:color w:val="000000" w:themeColor="text1"/>
        </w:rPr>
        <w:t>NP. Rozvaděč</w:t>
      </w:r>
      <w:r w:rsidR="003B23E6" w:rsidRPr="009274BC">
        <w:rPr>
          <w:color w:val="000000" w:themeColor="text1"/>
        </w:rPr>
        <w:t>e</w:t>
      </w:r>
      <w:r w:rsidR="007C3CC3" w:rsidRPr="009274BC">
        <w:rPr>
          <w:color w:val="000000" w:themeColor="text1"/>
        </w:rPr>
        <w:t xml:space="preserve"> bud</w:t>
      </w:r>
      <w:r w:rsidR="00064C60" w:rsidRPr="009274BC">
        <w:rPr>
          <w:color w:val="000000" w:themeColor="text1"/>
        </w:rPr>
        <w:t>ou</w:t>
      </w:r>
      <w:r w:rsidR="007C3CC3" w:rsidRPr="009274BC">
        <w:rPr>
          <w:color w:val="000000" w:themeColor="text1"/>
        </w:rPr>
        <w:t xml:space="preserve"> </w:t>
      </w:r>
      <w:r w:rsidR="005C2884" w:rsidRPr="009274BC">
        <w:rPr>
          <w:color w:val="000000" w:themeColor="text1"/>
        </w:rPr>
        <w:t>určen</w:t>
      </w:r>
      <w:r w:rsidR="00064C60" w:rsidRPr="009274BC">
        <w:rPr>
          <w:color w:val="000000" w:themeColor="text1"/>
        </w:rPr>
        <w:t>y</w:t>
      </w:r>
      <w:r w:rsidR="005C2884" w:rsidRPr="009274BC">
        <w:rPr>
          <w:color w:val="000000" w:themeColor="text1"/>
        </w:rPr>
        <w:t xml:space="preserve"> pro technologické zařízení s názvem “</w:t>
      </w:r>
      <w:r w:rsidR="00D61EF3" w:rsidRPr="00D61EF3">
        <w:rPr>
          <w:color w:val="000000" w:themeColor="text1"/>
        </w:rPr>
        <w:t>Laboratoř vysokoteplotních vlastností surovin</w:t>
      </w:r>
      <w:r w:rsidR="005C2884" w:rsidRPr="009274BC">
        <w:rPr>
          <w:color w:val="000000" w:themeColor="text1"/>
        </w:rPr>
        <w:t>“, provozní soubor PS 02.</w:t>
      </w:r>
      <w:r w:rsidR="00EB3F2B">
        <w:rPr>
          <w:color w:val="000000" w:themeColor="text1"/>
        </w:rPr>
        <w:t>14</w:t>
      </w:r>
      <w:r w:rsidR="009274BC" w:rsidRPr="009274BC">
        <w:rPr>
          <w:color w:val="000000" w:themeColor="text1"/>
        </w:rPr>
        <w:t>.0</w:t>
      </w:r>
      <w:r w:rsidR="00EB3F2B">
        <w:rPr>
          <w:color w:val="000000" w:themeColor="text1"/>
        </w:rPr>
        <w:t>4</w:t>
      </w:r>
      <w:r w:rsidR="00064C60" w:rsidRPr="009274BC">
        <w:rPr>
          <w:color w:val="000000" w:themeColor="text1"/>
        </w:rPr>
        <w:t xml:space="preserve">. </w:t>
      </w:r>
    </w:p>
    <w:p w14:paraId="1D26272F" w14:textId="3C8AC07B" w:rsidR="005C2884" w:rsidRPr="009274BC" w:rsidRDefault="00695FB7" w:rsidP="005C2884">
      <w:pPr>
        <w:rPr>
          <w:color w:val="000000" w:themeColor="text1"/>
        </w:rPr>
      </w:pPr>
      <w:r w:rsidRPr="009274BC">
        <w:rPr>
          <w:color w:val="000000" w:themeColor="text1"/>
        </w:rPr>
        <w:t>Skříňové r</w:t>
      </w:r>
      <w:r w:rsidR="003E1533" w:rsidRPr="009274BC">
        <w:rPr>
          <w:color w:val="000000" w:themeColor="text1"/>
        </w:rPr>
        <w:t xml:space="preserve">ozvaděče </w:t>
      </w:r>
      <w:r w:rsidRPr="009274BC">
        <w:rPr>
          <w:color w:val="000000" w:themeColor="text1"/>
        </w:rPr>
        <w:t xml:space="preserve">pro technologická zařízení </w:t>
      </w:r>
      <w:r w:rsidR="003E1533" w:rsidRPr="009274BC">
        <w:rPr>
          <w:color w:val="000000" w:themeColor="text1"/>
        </w:rPr>
        <w:t>b</w:t>
      </w:r>
      <w:r w:rsidR="00064C60" w:rsidRPr="009274BC">
        <w:rPr>
          <w:color w:val="000000" w:themeColor="text1"/>
        </w:rPr>
        <w:t>udou napájeny z hlavní rozvodny nízkého napětí RH umístěné v 1NP v místnosti č. 109.</w:t>
      </w:r>
      <w:r w:rsidR="005C2884" w:rsidRPr="009274BC">
        <w:rPr>
          <w:color w:val="000000" w:themeColor="text1"/>
        </w:rPr>
        <w:t xml:space="preserve"> a </w:t>
      </w:r>
      <w:r w:rsidR="003E1533" w:rsidRPr="009274BC">
        <w:rPr>
          <w:color w:val="000000" w:themeColor="text1"/>
        </w:rPr>
        <w:t xml:space="preserve">obecně </w:t>
      </w:r>
      <w:r w:rsidR="005C2884" w:rsidRPr="009274BC">
        <w:rPr>
          <w:color w:val="000000" w:themeColor="text1"/>
        </w:rPr>
        <w:t>bud</w:t>
      </w:r>
      <w:r w:rsidR="00064C60" w:rsidRPr="009274BC">
        <w:rPr>
          <w:color w:val="000000" w:themeColor="text1"/>
        </w:rPr>
        <w:t>ou</w:t>
      </w:r>
      <w:r w:rsidR="005C2884" w:rsidRPr="009274BC">
        <w:rPr>
          <w:color w:val="000000" w:themeColor="text1"/>
        </w:rPr>
        <w:t xml:space="preserve"> sloužit 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60C4714F" w14:textId="77777777" w:rsidR="00497292" w:rsidRPr="007C3CC3" w:rsidRDefault="00497292" w:rsidP="00497292"/>
    <w:p w14:paraId="70045242" w14:textId="5E2869F9" w:rsidR="0013034E" w:rsidRPr="006B71B1" w:rsidRDefault="0013034E" w:rsidP="006B71B1">
      <w:pPr>
        <w:pStyle w:val="Heading8"/>
        <w:ind w:left="340" w:hanging="340"/>
      </w:pPr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</w:p>
    <w:p w14:paraId="789C68C1" w14:textId="77777777" w:rsidR="006B71B1" w:rsidRDefault="006B71B1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(vstupími/výstupními)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r>
        <w:rPr>
          <w:szCs w:val="20"/>
        </w:rPr>
        <w:t>thermostat,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bookmarkEnd w:id="2"/>
    <w:p w14:paraId="2E685EDE" w14:textId="18C7ED4E" w:rsidR="00EB3F2B" w:rsidRPr="00EB3F2B" w:rsidRDefault="00246886" w:rsidP="00EB3F2B">
      <w:pPr>
        <w:pStyle w:val="Heading7"/>
        <w:keepNext/>
        <w:spacing w:after="120"/>
        <w:ind w:left="709" w:hanging="709"/>
        <w:rPr>
          <w:color w:val="000000" w:themeColor="text1"/>
        </w:rPr>
      </w:pPr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r w:rsidR="008C535F" w:rsidRPr="009274BC">
        <w:rPr>
          <w:color w:val="000000" w:themeColor="text1"/>
        </w:rPr>
        <w:t xml:space="preserve">skříňového </w:t>
      </w:r>
      <w:r w:rsidR="00027AB7" w:rsidRPr="009274BC">
        <w:rPr>
          <w:color w:val="000000" w:themeColor="text1"/>
        </w:rPr>
        <w:t>rozvaděče</w:t>
      </w:r>
      <w:r w:rsidR="005008EB" w:rsidRPr="009274BC">
        <w:rPr>
          <w:color w:val="000000" w:themeColor="text1"/>
        </w:rPr>
        <w:t xml:space="preserve"> pro PS 02.</w:t>
      </w:r>
      <w:r w:rsidR="00EB3F2B">
        <w:rPr>
          <w:color w:val="000000" w:themeColor="text1"/>
        </w:rPr>
        <w:t>14</w:t>
      </w:r>
      <w:r w:rsidR="005008EB" w:rsidRPr="009274BC">
        <w:rPr>
          <w:color w:val="000000" w:themeColor="text1"/>
        </w:rPr>
        <w:t>.</w:t>
      </w:r>
      <w:r w:rsidR="009274BC" w:rsidRPr="009274BC">
        <w:rPr>
          <w:color w:val="000000" w:themeColor="text1"/>
        </w:rPr>
        <w:t>0</w:t>
      </w:r>
      <w:r w:rsidR="00EB3F2B">
        <w:rPr>
          <w:color w:val="000000" w:themeColor="text1"/>
        </w:rPr>
        <w:t>4</w:t>
      </w:r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637ABCF4" w14:textId="43A47D29" w:rsidR="009E70A2" w:rsidRPr="005008EB" w:rsidRDefault="009E70A2" w:rsidP="009E70A2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>
        <w:t xml:space="preserve">napájení a MaR </w:t>
      </w:r>
      <w:r w:rsidRPr="005008EB">
        <w:t>technologick</w:t>
      </w:r>
      <w:r>
        <w:t>ého</w:t>
      </w:r>
      <w:r w:rsidRPr="005008EB">
        <w:t xml:space="preserve"> celk</w:t>
      </w:r>
      <w:r>
        <w:t>u</w:t>
      </w:r>
      <w:r w:rsidRPr="005008EB">
        <w:t xml:space="preserve"> </w:t>
      </w:r>
      <w:r w:rsidR="00D61EF3" w:rsidRPr="00D61EF3">
        <w:t>Laboratoř vysokoteplotních vlastností surovin</w:t>
      </w:r>
      <w:r w:rsidRPr="005008EB">
        <w:t xml:space="preserve"> </w:t>
      </w:r>
      <w:r>
        <w:t>je použit</w:t>
      </w:r>
      <w:r w:rsidRPr="00062D7D">
        <w:rPr>
          <w:color w:val="FF0000"/>
        </w:rPr>
        <w:t xml:space="preserve"> </w:t>
      </w:r>
      <w:r w:rsidRPr="009E70A2">
        <w:rPr>
          <w:color w:val="000000" w:themeColor="text1"/>
        </w:rPr>
        <w:t xml:space="preserve">jeden </w:t>
      </w:r>
      <w:r>
        <w:t>skříňový rozvaděč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7EC004B0" w:rsidR="008C535F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3666107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43CBD9D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>d x h x v  - 800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54F203BC" w:rsidR="00497292" w:rsidRPr="009274BC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  <w:r w:rsidR="00062D7D">
        <w:rPr>
          <w:rFonts w:cs="Times New Roman"/>
          <w:lang w:eastAsia="x-none"/>
        </w:rPr>
        <w:t xml:space="preserve"> </w:t>
      </w:r>
    </w:p>
    <w:p w14:paraId="1A0888A2" w14:textId="50493195" w:rsidR="00430686" w:rsidRPr="009274BC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 w:rsidRPr="009274BC">
        <w:rPr>
          <w:rFonts w:cs="Times New Roman"/>
          <w:color w:val="000000" w:themeColor="text1"/>
          <w:lang w:eastAsia="x-none"/>
        </w:rPr>
        <w:t>Generované napětí</w:t>
      </w:r>
      <w:r w:rsidR="00430686" w:rsidRPr="009274BC">
        <w:rPr>
          <w:rFonts w:cs="Times New Roman"/>
          <w:color w:val="000000" w:themeColor="text1"/>
          <w:lang w:eastAsia="x-none"/>
        </w:rPr>
        <w:t>:</w:t>
      </w:r>
      <w:r w:rsidR="00430686" w:rsidRPr="009274BC">
        <w:rPr>
          <w:rFonts w:cs="Times New Roman"/>
          <w:color w:val="000000" w:themeColor="text1"/>
          <w:lang w:eastAsia="x-none"/>
        </w:rPr>
        <w:tab/>
      </w:r>
      <w:r w:rsidRPr="009274BC">
        <w:rPr>
          <w:rFonts w:cs="Times New Roman"/>
          <w:color w:val="000000" w:themeColor="text1"/>
          <w:lang w:eastAsia="x-none"/>
        </w:rPr>
        <w:t xml:space="preserve">230V 50Hz TN-S a 24V </w:t>
      </w:r>
      <w:r w:rsidR="009274BC" w:rsidRPr="009274BC">
        <w:rPr>
          <w:rFonts w:cs="Times New Roman"/>
          <w:color w:val="000000" w:themeColor="text1"/>
          <w:lang w:eastAsia="x-none"/>
        </w:rPr>
        <w:t>ss</w:t>
      </w:r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4371EDB0" w:rsidR="00497292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75F05D4" w14:textId="645EB06A" w:rsidR="00D859DD" w:rsidRDefault="00914855" w:rsidP="006B71B1">
      <w:pPr>
        <w:pStyle w:val="Heading8"/>
        <w:ind w:left="340" w:hanging="340"/>
      </w:pPr>
      <w:r w:rsidRPr="00914855">
        <w:t>Výbava rozvaděče:</w:t>
      </w:r>
    </w:p>
    <w:p w14:paraId="1FA2CBD2" w14:textId="77777777" w:rsidR="002E5563" w:rsidRPr="002E5563" w:rsidRDefault="002E5563" w:rsidP="002E5563">
      <w:pPr>
        <w:rPr>
          <w:lang w:eastAsia="cs-CZ"/>
        </w:rPr>
      </w:pPr>
    </w:p>
    <w:p w14:paraId="44A5538D" w14:textId="77777777" w:rsidR="00BB52CC" w:rsidRDefault="00BB52CC" w:rsidP="00BB52CC">
      <w:pPr>
        <w:keepNext/>
        <w:tabs>
          <w:tab w:val="left" w:pos="3969"/>
        </w:tabs>
        <w:suppressAutoHyphens w:val="0"/>
        <w:jc w:val="both"/>
      </w:pPr>
      <w:r w:rsidRPr="00914855">
        <w:t xml:space="preserve">Rozvaděč </w:t>
      </w:r>
      <w:r>
        <w:t>bude vybaven tak, aby zajistil funkcionalitu viz. níže: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6287C2B7" w14:textId="0B84567E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D208AE">
        <w:t>3</w:t>
      </w:r>
      <w:r>
        <w:t xml:space="preserve">x 400V spotřebičů o maximálním výkonu </w:t>
      </w:r>
      <w:r w:rsidR="009E70A2">
        <w:t>10</w:t>
      </w:r>
      <w:r>
        <w:t>k</w:t>
      </w:r>
      <w:r w:rsidR="00593E3C">
        <w:t>W</w:t>
      </w:r>
    </w:p>
    <w:p w14:paraId="78A5E6F9" w14:textId="3526BAB3" w:rsidR="00D208AE" w:rsidRDefault="00D208AE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593E3C">
        <w:t>2</w:t>
      </w:r>
      <w:r>
        <w:t xml:space="preserve">x </w:t>
      </w:r>
      <w:r w:rsidR="00593E3C">
        <w:t>230</w:t>
      </w:r>
      <w:r>
        <w:t>V spotřebičů o maximálním výkonu 2</w:t>
      </w:r>
      <w:r w:rsidR="00593E3C">
        <w:t>5</w:t>
      </w:r>
      <w:r>
        <w:t>0</w:t>
      </w:r>
      <w:r w:rsidR="00593E3C">
        <w:t>W</w:t>
      </w:r>
    </w:p>
    <w:p w14:paraId="44A7C5FF" w14:textId="6157921B" w:rsidR="007A6F24" w:rsidRDefault="007A6F24" w:rsidP="007A6F24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zásuvek</w:t>
      </w:r>
    </w:p>
    <w:p w14:paraId="3F91B1BA" w14:textId="18F18303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bookmarkStart w:id="3" w:name="_Hlk54814552"/>
      <w:r>
        <w:t xml:space="preserve">Zprostředkování cca </w:t>
      </w:r>
      <w:r w:rsidR="00EB3F2B">
        <w:t>6</w:t>
      </w:r>
      <w:r w:rsidR="00D61EF3">
        <w:t>5</w:t>
      </w:r>
      <w:r>
        <w:t xml:space="preserve"> DI (Digital input)</w:t>
      </w:r>
    </w:p>
    <w:p w14:paraId="02BEF77D" w14:textId="0FAE85F1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EB3F2B">
        <w:t>3</w:t>
      </w:r>
      <w:r w:rsidR="00D61EF3">
        <w:t>0</w:t>
      </w:r>
      <w:r>
        <w:t xml:space="preserve"> DO (Digital output)</w:t>
      </w:r>
    </w:p>
    <w:p w14:paraId="21D3E60B" w14:textId="341EA6EF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EB3F2B">
        <w:t>10</w:t>
      </w:r>
      <w:r>
        <w:t xml:space="preserve"> AI (analog input)</w:t>
      </w:r>
    </w:p>
    <w:bookmarkEnd w:id="3"/>
    <w:p w14:paraId="6D2C0E25" w14:textId="0B18DAFD" w:rsidR="009545DC" w:rsidRDefault="009545D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Tlačítko nouzového vypnutí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22F97B78" w14:textId="536A38F6" w:rsidR="00885B7C" w:rsidRDefault="00885B7C" w:rsidP="00885B7C">
      <w:pPr>
        <w:tabs>
          <w:tab w:val="left" w:pos="3969"/>
        </w:tabs>
        <w:suppressAutoHyphens w:val="0"/>
        <w:jc w:val="both"/>
      </w:pPr>
    </w:p>
    <w:p w14:paraId="4D085323" w14:textId="77777777" w:rsidR="00062D7D" w:rsidRPr="00914855" w:rsidRDefault="00062D7D" w:rsidP="00885B7C">
      <w:pPr>
        <w:tabs>
          <w:tab w:val="left" w:pos="3969"/>
        </w:tabs>
        <w:suppressAutoHyphens w:val="0"/>
        <w:jc w:val="both"/>
      </w:pPr>
    </w:p>
    <w:p w14:paraId="54582E94" w14:textId="77B2C801" w:rsidR="00914855" w:rsidRPr="00914855" w:rsidRDefault="008B7A6D" w:rsidP="00914855">
      <w:pPr>
        <w:tabs>
          <w:tab w:val="left" w:pos="3969"/>
        </w:tabs>
        <w:suppressAutoHyphens w:val="0"/>
        <w:jc w:val="both"/>
      </w:pPr>
      <w:r>
        <w:t xml:space="preserve">Ve výše uvedených položkách je již zahrnuta plánovaná rezerva. </w:t>
      </w:r>
      <w:bookmarkEnd w:id="0"/>
    </w:p>
    <w:sectPr w:rsidR="00914855" w:rsidRPr="0091485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A1726" w14:textId="77777777" w:rsidR="001C38FC" w:rsidRDefault="001C38FC" w:rsidP="00A816AC">
      <w:r>
        <w:separator/>
      </w:r>
    </w:p>
  </w:endnote>
  <w:endnote w:type="continuationSeparator" w:id="0">
    <w:p w14:paraId="30AF4F6A" w14:textId="77777777" w:rsidR="001C38FC" w:rsidRDefault="001C38FC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BC1E1" w14:textId="77777777" w:rsidR="001C38FC" w:rsidRDefault="001C38FC" w:rsidP="00A816AC">
      <w:r>
        <w:separator/>
      </w:r>
    </w:p>
  </w:footnote>
  <w:footnote w:type="continuationSeparator" w:id="0">
    <w:p w14:paraId="3353A98A" w14:textId="77777777" w:rsidR="001C38FC" w:rsidRDefault="001C38FC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(CEETe)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27AB7"/>
    <w:rsid w:val="00042177"/>
    <w:rsid w:val="00062D7D"/>
    <w:rsid w:val="00064C60"/>
    <w:rsid w:val="000D4978"/>
    <w:rsid w:val="001128D9"/>
    <w:rsid w:val="0013034E"/>
    <w:rsid w:val="00146FD3"/>
    <w:rsid w:val="0016203D"/>
    <w:rsid w:val="001647F9"/>
    <w:rsid w:val="001C38FC"/>
    <w:rsid w:val="001C390B"/>
    <w:rsid w:val="001F0D65"/>
    <w:rsid w:val="0020775F"/>
    <w:rsid w:val="002170F6"/>
    <w:rsid w:val="002201EA"/>
    <w:rsid w:val="0024620E"/>
    <w:rsid w:val="00246886"/>
    <w:rsid w:val="002873C2"/>
    <w:rsid w:val="002E5563"/>
    <w:rsid w:val="00305366"/>
    <w:rsid w:val="003152D8"/>
    <w:rsid w:val="00343B9D"/>
    <w:rsid w:val="00345A58"/>
    <w:rsid w:val="003B23E6"/>
    <w:rsid w:val="003E1533"/>
    <w:rsid w:val="003E5397"/>
    <w:rsid w:val="004015C1"/>
    <w:rsid w:val="00413637"/>
    <w:rsid w:val="00414669"/>
    <w:rsid w:val="00417A2F"/>
    <w:rsid w:val="00430686"/>
    <w:rsid w:val="00497292"/>
    <w:rsid w:val="004A0F66"/>
    <w:rsid w:val="004C33C7"/>
    <w:rsid w:val="005008EB"/>
    <w:rsid w:val="00590B2C"/>
    <w:rsid w:val="00593E3C"/>
    <w:rsid w:val="005C2884"/>
    <w:rsid w:val="005E4C18"/>
    <w:rsid w:val="00602273"/>
    <w:rsid w:val="00663BFD"/>
    <w:rsid w:val="00695FB7"/>
    <w:rsid w:val="006A3C22"/>
    <w:rsid w:val="006B71B1"/>
    <w:rsid w:val="00774896"/>
    <w:rsid w:val="007A6F24"/>
    <w:rsid w:val="007B42A2"/>
    <w:rsid w:val="007C3CC3"/>
    <w:rsid w:val="007D3A3B"/>
    <w:rsid w:val="007D6B45"/>
    <w:rsid w:val="007D6F10"/>
    <w:rsid w:val="007E0E41"/>
    <w:rsid w:val="00807804"/>
    <w:rsid w:val="00871949"/>
    <w:rsid w:val="0087501F"/>
    <w:rsid w:val="00885B7C"/>
    <w:rsid w:val="008A29C0"/>
    <w:rsid w:val="008B7A6D"/>
    <w:rsid w:val="008C535F"/>
    <w:rsid w:val="008E265F"/>
    <w:rsid w:val="00914855"/>
    <w:rsid w:val="009274BC"/>
    <w:rsid w:val="009545DC"/>
    <w:rsid w:val="009E70A2"/>
    <w:rsid w:val="00A51293"/>
    <w:rsid w:val="00A53EA7"/>
    <w:rsid w:val="00A816AC"/>
    <w:rsid w:val="00AD7012"/>
    <w:rsid w:val="00B1105A"/>
    <w:rsid w:val="00B850E3"/>
    <w:rsid w:val="00BB52CC"/>
    <w:rsid w:val="00C461AD"/>
    <w:rsid w:val="00CA7B63"/>
    <w:rsid w:val="00CB38AE"/>
    <w:rsid w:val="00CD20B9"/>
    <w:rsid w:val="00CE1761"/>
    <w:rsid w:val="00CF47CF"/>
    <w:rsid w:val="00D01812"/>
    <w:rsid w:val="00D208AE"/>
    <w:rsid w:val="00D222BF"/>
    <w:rsid w:val="00D61EF3"/>
    <w:rsid w:val="00D859DD"/>
    <w:rsid w:val="00DF2E50"/>
    <w:rsid w:val="00E2629E"/>
    <w:rsid w:val="00E53AD7"/>
    <w:rsid w:val="00E622E6"/>
    <w:rsid w:val="00E63DA6"/>
    <w:rsid w:val="00E83D68"/>
    <w:rsid w:val="00E8645B"/>
    <w:rsid w:val="00E926AC"/>
    <w:rsid w:val="00EB3F2B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6814E0-8051-46D8-B572-840786A4FC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614</Words>
  <Characters>3501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12</cp:revision>
  <cp:lastPrinted>2019-12-19T10:40:00Z</cp:lastPrinted>
  <dcterms:created xsi:type="dcterms:W3CDTF">2020-10-28T21:04:00Z</dcterms:created>
  <dcterms:modified xsi:type="dcterms:W3CDTF">2021-04-10T17:53:00Z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